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178D9306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9E02AF">
        <w:rPr>
          <w:rFonts w:ascii="Cambria" w:hAnsi="Cambria" w:cs="Arial"/>
          <w:b/>
          <w:bCs/>
        </w:rPr>
        <w:t>Sarnaki</w:t>
      </w:r>
      <w:r w:rsidRPr="0057603E">
        <w:rPr>
          <w:rFonts w:ascii="Cambria" w:hAnsi="Cambria" w:cs="Arial"/>
          <w:b/>
          <w:bCs/>
        </w:rPr>
        <w:tab/>
      </w:r>
    </w:p>
    <w:p w14:paraId="38442A7F" w14:textId="7041F273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9E02AF">
        <w:rPr>
          <w:rFonts w:ascii="Cambria" w:hAnsi="Cambria" w:cs="Arial"/>
          <w:b/>
          <w:bCs/>
        </w:rPr>
        <w:t>3 Maja 6/4</w:t>
      </w:r>
      <w:r w:rsidRPr="0057603E">
        <w:rPr>
          <w:rFonts w:ascii="Cambria" w:hAnsi="Cambria" w:cs="Arial"/>
          <w:b/>
          <w:bCs/>
        </w:rPr>
        <w:t xml:space="preserve">, </w:t>
      </w:r>
      <w:r w:rsidR="009E02AF">
        <w:rPr>
          <w:rFonts w:ascii="Cambria" w:hAnsi="Cambria" w:cs="Arial"/>
          <w:b/>
          <w:bCs/>
        </w:rPr>
        <w:t>08</w:t>
      </w:r>
      <w:r w:rsidRPr="0057603E">
        <w:rPr>
          <w:rFonts w:ascii="Cambria" w:hAnsi="Cambria" w:cs="Arial"/>
          <w:b/>
          <w:bCs/>
        </w:rPr>
        <w:t>-</w:t>
      </w:r>
      <w:r w:rsidR="009E02AF">
        <w:rPr>
          <w:rFonts w:ascii="Cambria" w:hAnsi="Cambria" w:cs="Arial"/>
          <w:b/>
          <w:bCs/>
        </w:rPr>
        <w:t>220 Sarnaki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4A12BFC6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9E02AF">
        <w:rPr>
          <w:rFonts w:ascii="Cambria" w:hAnsi="Cambria" w:cs="Arial"/>
          <w:bCs/>
          <w:sz w:val="22"/>
          <w:szCs w:val="22"/>
        </w:rPr>
        <w:t xml:space="preserve">Sarnaki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9E02AF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D60FA1">
        <w:rPr>
          <w:rFonts w:ascii="Cambria" w:hAnsi="Cambria" w:cs="Arial"/>
          <w:b/>
          <w:sz w:val="22"/>
          <w:szCs w:val="22"/>
        </w:rPr>
        <w:t xml:space="preserve">Pakiet </w:t>
      </w:r>
      <w:r w:rsidR="00D60FA1">
        <w:rPr>
          <w:rFonts w:ascii="Cambria" w:hAnsi="Cambria" w:cs="Arial"/>
          <w:b/>
          <w:sz w:val="22"/>
          <w:szCs w:val="22"/>
        </w:rPr>
        <w:t>IV</w:t>
      </w:r>
      <w:r w:rsidR="00D60FA1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15AB0E4D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  <w:r w:rsidR="0088199E">
        <w:rPr>
          <w:rFonts w:ascii="Cambria" w:hAnsi="Cambria" w:cs="Arial"/>
          <w:bCs/>
          <w:sz w:val="22"/>
          <w:szCs w:val="22"/>
        </w:rPr>
        <w:t xml:space="preserve"> </w:t>
      </w:r>
    </w:p>
    <w:p w14:paraId="04D1A9A3" w14:textId="5E2230E8" w:rsidR="00D63B13" w:rsidRPr="00D63B13" w:rsidRDefault="00D63B13" w:rsidP="00D63B13">
      <w:pPr>
        <w:suppressAutoHyphens w:val="0"/>
        <w:spacing w:after="3" w:line="265" w:lineRule="auto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p w14:paraId="5BEB2EB1" w14:textId="77777777" w:rsidR="002775D4" w:rsidRDefault="002775D4" w:rsidP="002775D4">
      <w:pPr>
        <w:suppressAutoHyphens w:val="0"/>
        <w:spacing w:after="3" w:line="265" w:lineRule="auto"/>
        <w:ind w:left="52" w:hanging="10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tbl>
      <w:tblPr>
        <w:tblW w:w="151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51"/>
        <w:gridCol w:w="1276"/>
        <w:gridCol w:w="210"/>
        <w:gridCol w:w="4467"/>
        <w:gridCol w:w="851"/>
        <w:gridCol w:w="1134"/>
        <w:gridCol w:w="1121"/>
        <w:gridCol w:w="1518"/>
        <w:gridCol w:w="720"/>
        <w:gridCol w:w="1000"/>
        <w:gridCol w:w="1400"/>
      </w:tblGrid>
      <w:tr w:rsidR="00524253" w:rsidRPr="00524253" w14:paraId="3DCE587F" w14:textId="77777777" w:rsidTr="00524253">
        <w:trPr>
          <w:trHeight w:val="364"/>
        </w:trPr>
        <w:tc>
          <w:tcPr>
            <w:tcW w:w="119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2761F34" w14:textId="77777777" w:rsidR="00524253" w:rsidRDefault="00524253" w:rsidP="0052425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6623484B" w14:textId="77777777" w:rsidR="00524253" w:rsidRDefault="00524253" w:rsidP="0052425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00321156" w14:textId="77777777" w:rsidR="00524253" w:rsidRDefault="00524253" w:rsidP="0052425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0AB1513F" w14:textId="77777777" w:rsidR="00524253" w:rsidRDefault="00524253" w:rsidP="0052425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1B4ADF92" w14:textId="1BCFB722" w:rsidR="00524253" w:rsidRPr="00524253" w:rsidRDefault="00524253" w:rsidP="0052425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Pozostałe cięcia rębne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6FA022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5F05C1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6C88F0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4253" w:rsidRPr="00524253" w14:paraId="14F40E2E" w14:textId="77777777" w:rsidTr="00524253">
        <w:trPr>
          <w:trHeight w:val="11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25DCF9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9B1852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00CFCA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305598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50808F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60CDB5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C077D6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C239D7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31B291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9C26C3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87E8A0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4253" w:rsidRPr="00524253" w14:paraId="35D98E26" w14:textId="77777777" w:rsidTr="00524253">
        <w:trPr>
          <w:trHeight w:val="698"/>
        </w:trPr>
        <w:tc>
          <w:tcPr>
            <w:tcW w:w="567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71D0BC32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5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FD0C0EC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6861A31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46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1A79866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5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58E6FA7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45E110A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2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7C08F64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51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149B23E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347AFDF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032AC17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300EEE4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24253" w:rsidRPr="00524253" w14:paraId="725464E4" w14:textId="77777777" w:rsidTr="00524253">
        <w:trPr>
          <w:trHeight w:val="390"/>
        </w:trPr>
        <w:tc>
          <w:tcPr>
            <w:tcW w:w="56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2F222A" w14:textId="7ADF134C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3EA7B6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B4ADBC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579DD1E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2476E1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F16B4F" w14:textId="77777777" w:rsidR="00524253" w:rsidRPr="00524253" w:rsidRDefault="00524253" w:rsidP="00524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6 386,00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AE79CF" w14:textId="73182F4F" w:rsidR="00524253" w:rsidRPr="00524253" w:rsidRDefault="00524253" w:rsidP="00524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83D850" w14:textId="69CC1591" w:rsidR="00524253" w:rsidRPr="00524253" w:rsidRDefault="00524253" w:rsidP="00524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0E2DEF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04FE7F" w14:textId="715B0870" w:rsidR="00524253" w:rsidRPr="00524253" w:rsidRDefault="00524253" w:rsidP="00524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A40B5B" w14:textId="0296786A" w:rsidR="00524253" w:rsidRPr="00524253" w:rsidRDefault="00524253" w:rsidP="00524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524253" w:rsidRPr="00524253" w14:paraId="3E7E5032" w14:textId="77777777" w:rsidTr="00524253">
        <w:trPr>
          <w:trHeight w:val="3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AF7FEE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CBA61A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B008B8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4B2314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8DA4DD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FA69A9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B434C9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59EC4B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CADAF3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3E9717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36F5BF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4253" w:rsidRPr="00524253" w14:paraId="32711C36" w14:textId="77777777" w:rsidTr="00524253">
        <w:trPr>
          <w:trHeight w:val="364"/>
        </w:trPr>
        <w:tc>
          <w:tcPr>
            <w:tcW w:w="119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ED7544D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C9C20B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26296A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0FA671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4253" w:rsidRPr="00524253" w14:paraId="751F7EDC" w14:textId="77777777" w:rsidTr="00524253">
        <w:trPr>
          <w:trHeight w:val="11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541152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293821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5B0C74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F97609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322471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ACCF7B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A05FA7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824575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AF97C2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5DC9C9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131BD5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4253" w:rsidRPr="00524253" w14:paraId="1697FF09" w14:textId="77777777" w:rsidTr="00524253">
        <w:trPr>
          <w:trHeight w:val="698"/>
        </w:trPr>
        <w:tc>
          <w:tcPr>
            <w:tcW w:w="567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5452BEDF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5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5716215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9CC76C6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46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3F57E24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5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BF520B7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5F4ED10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2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0375DD3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51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717276A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E4FFD73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DBB1B3D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E10D3BE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24253" w:rsidRPr="00524253" w14:paraId="1481463B" w14:textId="77777777" w:rsidTr="00524253">
        <w:trPr>
          <w:trHeight w:val="390"/>
        </w:trPr>
        <w:tc>
          <w:tcPr>
            <w:tcW w:w="56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1FBC08" w14:textId="659F8512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7D6EDA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1262E9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3694395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529B25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16C97B" w14:textId="77777777" w:rsidR="00524253" w:rsidRPr="00524253" w:rsidRDefault="00524253" w:rsidP="00524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2 345,00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3C7B3B" w14:textId="01DBD6CD" w:rsidR="00524253" w:rsidRPr="00524253" w:rsidRDefault="00524253" w:rsidP="00524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50508A" w14:textId="55644421" w:rsidR="00524253" w:rsidRPr="00524253" w:rsidRDefault="00524253" w:rsidP="00524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2E8A42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7AF4CC" w14:textId="4C5FA726" w:rsidR="00524253" w:rsidRPr="00524253" w:rsidRDefault="00524253" w:rsidP="00524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0E0276" w14:textId="6196267D" w:rsidR="00524253" w:rsidRPr="00524253" w:rsidRDefault="00524253" w:rsidP="00524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524253" w:rsidRPr="00524253" w14:paraId="63892C95" w14:textId="77777777" w:rsidTr="00524253">
        <w:trPr>
          <w:trHeight w:val="3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700559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89FED9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02AAAA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5A21CF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CFEB2C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7DE32F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8140A5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99A0C0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B8E966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DECD71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7C244C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4253" w:rsidRPr="00524253" w14:paraId="45EE3A80" w14:textId="77777777" w:rsidTr="00524253">
        <w:trPr>
          <w:trHeight w:val="364"/>
        </w:trPr>
        <w:tc>
          <w:tcPr>
            <w:tcW w:w="119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0803A14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40E4F5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9C8716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F7290B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4253" w:rsidRPr="00524253" w14:paraId="5A280A4F" w14:textId="77777777" w:rsidTr="00524253">
        <w:trPr>
          <w:trHeight w:val="11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47207B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B602AC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916137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4B67EE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DECCFC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6AA9DF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03D769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6B9350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FF386E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24C209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34803A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4253" w:rsidRPr="00524253" w14:paraId="2855F79C" w14:textId="77777777" w:rsidTr="00524253">
        <w:trPr>
          <w:trHeight w:val="698"/>
        </w:trPr>
        <w:tc>
          <w:tcPr>
            <w:tcW w:w="567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4D205F5A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5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DF6D3B0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123F888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46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C023AF8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5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C9D1377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10067C5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2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7999223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51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9880A94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30AA824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AE16381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3B315BF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24253" w:rsidRPr="00524253" w14:paraId="6DC2AFF8" w14:textId="77777777" w:rsidTr="00524253">
        <w:trPr>
          <w:trHeight w:val="390"/>
        </w:trPr>
        <w:tc>
          <w:tcPr>
            <w:tcW w:w="56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08F07F" w14:textId="0C102059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FEDCED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6E510E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1286194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3415EC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39F08D" w14:textId="77777777" w:rsidR="00524253" w:rsidRPr="00524253" w:rsidRDefault="00524253" w:rsidP="00524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35,00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CE27B1" w14:textId="584F7B27" w:rsidR="00524253" w:rsidRPr="00524253" w:rsidRDefault="00524253" w:rsidP="00524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D57C4E" w14:textId="0260258C" w:rsidR="00524253" w:rsidRPr="00524253" w:rsidRDefault="00524253" w:rsidP="00524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0E8F5A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9E79C9" w14:textId="690682C7" w:rsidR="00524253" w:rsidRPr="00524253" w:rsidRDefault="00524253" w:rsidP="00524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B30B3C" w14:textId="14B42F8C" w:rsidR="00524253" w:rsidRPr="00524253" w:rsidRDefault="00524253" w:rsidP="00524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524253" w:rsidRPr="00524253" w14:paraId="6E60A129" w14:textId="77777777" w:rsidTr="00524253">
        <w:trPr>
          <w:trHeight w:val="390"/>
        </w:trPr>
        <w:tc>
          <w:tcPr>
            <w:tcW w:w="56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E5BF9E" w14:textId="13D27E42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F4FA6B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37DBE6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EFBD828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A02296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5BCD34" w14:textId="77777777" w:rsidR="00524253" w:rsidRPr="00524253" w:rsidRDefault="00524253" w:rsidP="00524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350,00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DC0F58" w14:textId="7C346DAB" w:rsidR="00524253" w:rsidRPr="00524253" w:rsidRDefault="00524253" w:rsidP="00524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457970" w14:textId="3D8D190B" w:rsidR="00524253" w:rsidRPr="00524253" w:rsidRDefault="00524253" w:rsidP="00524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5088B1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98C151" w14:textId="39D3FD96" w:rsidR="00524253" w:rsidRPr="00524253" w:rsidRDefault="00524253" w:rsidP="00524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3D4A84" w14:textId="5F90CF58" w:rsidR="00524253" w:rsidRPr="00524253" w:rsidRDefault="00524253" w:rsidP="00524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524253" w:rsidRPr="00524253" w14:paraId="20BCE29C" w14:textId="77777777" w:rsidTr="00524253">
        <w:trPr>
          <w:trHeight w:val="3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13A1CD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32EB58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7B7FD1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E3172C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FCA6D5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992DE4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826F0D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EB1CCA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BC4DC5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0056FB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15C1EA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4253" w:rsidRPr="00524253" w14:paraId="5E15B066" w14:textId="77777777" w:rsidTr="00524253">
        <w:trPr>
          <w:trHeight w:val="364"/>
        </w:trPr>
        <w:tc>
          <w:tcPr>
            <w:tcW w:w="119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94E41C8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3E5799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B33610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2DE778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4253" w:rsidRPr="00524253" w14:paraId="12DF6E41" w14:textId="77777777" w:rsidTr="00524253">
        <w:trPr>
          <w:trHeight w:val="11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1D0FAD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EF126C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A2AA61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6F14D1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7E7E00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B4AB4D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1C98FF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261107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6821B2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E17DF5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AA071B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4253" w:rsidRPr="00524253" w14:paraId="67B621D7" w14:textId="77777777" w:rsidTr="00524253">
        <w:trPr>
          <w:trHeight w:val="698"/>
        </w:trPr>
        <w:tc>
          <w:tcPr>
            <w:tcW w:w="567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2095661E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5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E7B50B6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BD4185A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46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2B7246B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5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6FCC9C2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AD4C362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2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F587160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51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F024393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4E70DC1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F079D87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232F38C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24253" w:rsidRPr="00524253" w14:paraId="5ECDEE0D" w14:textId="77777777" w:rsidTr="00524253">
        <w:trPr>
          <w:trHeight w:val="390"/>
        </w:trPr>
        <w:tc>
          <w:tcPr>
            <w:tcW w:w="56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3D2918" w14:textId="48440314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5E5E74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5A4EB9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88AED18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B67C0D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C1B964" w14:textId="77777777" w:rsidR="00524253" w:rsidRPr="00524253" w:rsidRDefault="00524253" w:rsidP="00524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870,00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F213C9" w14:textId="516F59BB" w:rsidR="00524253" w:rsidRPr="00524253" w:rsidRDefault="00524253" w:rsidP="00524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EDD36B" w14:textId="15ACC833" w:rsidR="00524253" w:rsidRPr="00524253" w:rsidRDefault="00524253" w:rsidP="00524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D4A210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5A12C2" w14:textId="4580F920" w:rsidR="00524253" w:rsidRPr="00524253" w:rsidRDefault="00524253" w:rsidP="00524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8E793C" w14:textId="7FE22686" w:rsidR="00524253" w:rsidRPr="00524253" w:rsidRDefault="00524253" w:rsidP="00524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524253" w:rsidRPr="00524253" w14:paraId="47A03817" w14:textId="77777777" w:rsidTr="00524253">
        <w:trPr>
          <w:trHeight w:val="14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326149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CAEAF6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A4B71B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4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117B8D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BD83B2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723BB4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691B6B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4DA618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E9D8D5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3055B9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5554BA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4253" w:rsidRPr="00524253" w14:paraId="1C46FAD6" w14:textId="77777777" w:rsidTr="00524253">
        <w:trPr>
          <w:trHeight w:val="698"/>
        </w:trPr>
        <w:tc>
          <w:tcPr>
            <w:tcW w:w="567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68949FFF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5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8CAEB14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BA93842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46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5DFF538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5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BCF5CDB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D2A0C9C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2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1328859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51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AA5A9B4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06C4364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4624DD7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A50E3FB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2425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24253" w:rsidRPr="00524253" w14:paraId="489908AC" w14:textId="77777777" w:rsidTr="00524253">
        <w:trPr>
          <w:trHeight w:val="390"/>
        </w:trPr>
        <w:tc>
          <w:tcPr>
            <w:tcW w:w="56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11B7BC" w14:textId="402EFE7F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C298E3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702463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130E7B3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3569B6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2540FD" w14:textId="77777777" w:rsidR="00524253" w:rsidRPr="00524253" w:rsidRDefault="00524253" w:rsidP="00524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3AEEFF" w14:textId="37D230F4" w:rsidR="00524253" w:rsidRPr="00524253" w:rsidRDefault="00524253" w:rsidP="00524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EF723E" w14:textId="208911EA" w:rsidR="00524253" w:rsidRPr="00524253" w:rsidRDefault="00524253" w:rsidP="00524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FEAAEA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FEF8630" w14:textId="17F6C7C8" w:rsidR="00524253" w:rsidRPr="00524253" w:rsidRDefault="00524253" w:rsidP="00524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FB953C" w14:textId="21ECE415" w:rsidR="00524253" w:rsidRPr="00524253" w:rsidRDefault="00524253" w:rsidP="00524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524253" w:rsidRPr="00524253" w14:paraId="1D10B0E3" w14:textId="77777777" w:rsidTr="00524253">
        <w:trPr>
          <w:trHeight w:val="390"/>
        </w:trPr>
        <w:tc>
          <w:tcPr>
            <w:tcW w:w="56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EE7B36" w14:textId="47A729DE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F9A075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8D7A2E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994E9BD" w14:textId="77777777" w:rsidR="00524253" w:rsidRPr="00524253" w:rsidRDefault="00524253" w:rsidP="0052425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D7C5E2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CF6139" w14:textId="77777777" w:rsidR="00524253" w:rsidRPr="00524253" w:rsidRDefault="00524253" w:rsidP="00524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D16D53" w14:textId="0C9C3D64" w:rsidR="00524253" w:rsidRPr="00524253" w:rsidRDefault="00524253" w:rsidP="00524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5BC3AC" w14:textId="60EBDDF9" w:rsidR="00524253" w:rsidRPr="00524253" w:rsidRDefault="00524253" w:rsidP="00524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6E7D81" w14:textId="77777777" w:rsidR="00524253" w:rsidRPr="00524253" w:rsidRDefault="00524253" w:rsidP="0052425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24253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D1A228" w14:textId="53AF7F95" w:rsidR="00524253" w:rsidRPr="00524253" w:rsidRDefault="00524253" w:rsidP="00524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46A40F" w14:textId="0EBE6713" w:rsidR="00524253" w:rsidRPr="00524253" w:rsidRDefault="00524253" w:rsidP="0052425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46C1BAF8" w14:textId="4D9D764D" w:rsidR="003355AA" w:rsidRPr="003355AA" w:rsidRDefault="003355AA" w:rsidP="003355AA">
      <w:pPr>
        <w:suppressAutoHyphens w:val="0"/>
        <w:spacing w:line="259" w:lineRule="auto"/>
        <w:ind w:left="-64" w:right="-191"/>
        <w:rPr>
          <w:rFonts w:ascii="Arial" w:eastAsia="Arial" w:hAnsi="Arial" w:cs="Arial"/>
          <w:color w:val="333333"/>
          <w:sz w:val="22"/>
          <w:szCs w:val="22"/>
          <w:lang w:eastAsia="pl-PL"/>
        </w:rPr>
      </w:pPr>
    </w:p>
    <w:p w14:paraId="112EA3DF" w14:textId="77777777" w:rsidR="003355AA" w:rsidRPr="003355AA" w:rsidRDefault="003355AA" w:rsidP="003355AA">
      <w:pPr>
        <w:suppressAutoHyphens w:val="0"/>
        <w:spacing w:line="259" w:lineRule="auto"/>
        <w:ind w:left="-623" w:right="97"/>
        <w:rPr>
          <w:rFonts w:ascii="Arial" w:eastAsia="Arial" w:hAnsi="Arial" w:cs="Arial"/>
          <w:color w:val="333333"/>
          <w:sz w:val="22"/>
          <w:szCs w:val="22"/>
          <w:lang w:eastAsia="pl-PL"/>
        </w:rPr>
      </w:pPr>
    </w:p>
    <w:tbl>
      <w:tblPr>
        <w:tblStyle w:val="TableGrid3"/>
        <w:tblW w:w="15388" w:type="dxa"/>
        <w:tblInd w:w="-25" w:type="dxa"/>
        <w:tblCellMar>
          <w:top w:w="71" w:type="dxa"/>
          <w:left w:w="45" w:type="dxa"/>
          <w:right w:w="44" w:type="dxa"/>
        </w:tblCellMar>
        <w:tblLook w:val="04A0" w:firstRow="1" w:lastRow="0" w:firstColumn="1" w:lastColumn="0" w:noHBand="0" w:noVBand="1"/>
      </w:tblPr>
      <w:tblGrid>
        <w:gridCol w:w="588"/>
        <w:gridCol w:w="924"/>
        <w:gridCol w:w="1247"/>
        <w:gridCol w:w="4695"/>
        <w:gridCol w:w="794"/>
        <w:gridCol w:w="1134"/>
        <w:gridCol w:w="1247"/>
        <w:gridCol w:w="1417"/>
        <w:gridCol w:w="794"/>
        <w:gridCol w:w="1077"/>
        <w:gridCol w:w="1471"/>
      </w:tblGrid>
      <w:tr w:rsidR="003355AA" w:rsidRPr="003355AA" w14:paraId="5D8D7F45" w14:textId="77777777" w:rsidTr="003355AA">
        <w:trPr>
          <w:trHeight w:val="891"/>
        </w:trPr>
        <w:tc>
          <w:tcPr>
            <w:tcW w:w="58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45516B71" w14:textId="77777777" w:rsidR="003355AA" w:rsidRPr="003355AA" w:rsidRDefault="003355AA" w:rsidP="003355AA">
            <w:pPr>
              <w:suppressAutoHyphens w:val="0"/>
              <w:spacing w:line="259" w:lineRule="auto"/>
              <w:ind w:right="3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Lp.</w:t>
            </w:r>
          </w:p>
        </w:tc>
        <w:tc>
          <w:tcPr>
            <w:tcW w:w="92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5F93A830" w14:textId="77777777" w:rsidR="003355AA" w:rsidRPr="003355AA" w:rsidRDefault="003355AA" w:rsidP="003355AA">
            <w:pPr>
              <w:suppressAutoHyphens w:val="0"/>
              <w:spacing w:line="259" w:lineRule="auto"/>
              <w:ind w:left="10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3EA826FC" w14:textId="77777777" w:rsidR="003355AA" w:rsidRPr="003355AA" w:rsidRDefault="003355AA" w:rsidP="003355AA">
            <w:pPr>
              <w:suppressAutoHyphens w:val="0"/>
              <w:spacing w:line="259" w:lineRule="auto"/>
              <w:ind w:left="11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53EC5A74" w14:textId="77777777" w:rsidR="003355AA" w:rsidRPr="003355AA" w:rsidRDefault="003355AA" w:rsidP="003355AA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2D56E3DE" w14:textId="77777777" w:rsidR="003355AA" w:rsidRPr="003355AA" w:rsidRDefault="003355AA" w:rsidP="003355AA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79707950" w14:textId="77777777" w:rsidR="003355AA" w:rsidRPr="003355AA" w:rsidRDefault="003355AA" w:rsidP="003355AA">
            <w:pPr>
              <w:suppressAutoHyphens w:val="0"/>
              <w:spacing w:line="259" w:lineRule="auto"/>
              <w:ind w:left="3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Czynność - opis prac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6AEADEB5" w14:textId="77777777" w:rsidR="003355AA" w:rsidRPr="003355AA" w:rsidRDefault="003355AA" w:rsidP="003355AA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4F6EAE47" w14:textId="77777777" w:rsidR="003355AA" w:rsidRPr="003355AA" w:rsidRDefault="003355AA" w:rsidP="003355AA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Ilość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6420C29E" w14:textId="77777777" w:rsidR="003355AA" w:rsidRPr="003355AA" w:rsidRDefault="003355AA" w:rsidP="003355AA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57D705A8" w14:textId="77777777" w:rsidR="003355AA" w:rsidRPr="003355AA" w:rsidRDefault="003355AA" w:rsidP="003355AA">
            <w:pPr>
              <w:suppressAutoHyphens w:val="0"/>
              <w:spacing w:line="259" w:lineRule="auto"/>
              <w:ind w:left="87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6F00EB33" w14:textId="77777777" w:rsidR="003355AA" w:rsidRPr="003355AA" w:rsidRDefault="003355AA" w:rsidP="003355AA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Stawka VAT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114BF652" w14:textId="77777777" w:rsidR="003355AA" w:rsidRPr="003355AA" w:rsidRDefault="003355AA" w:rsidP="003355AA">
            <w:pPr>
              <w:suppressAutoHyphens w:val="0"/>
              <w:spacing w:line="259" w:lineRule="auto"/>
              <w:ind w:left="18" w:right="18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VAT w PLN</w:t>
            </w: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</w:tcPr>
          <w:p w14:paraId="2A3565C2" w14:textId="77777777" w:rsidR="003355AA" w:rsidRPr="003355AA" w:rsidRDefault="003355AA" w:rsidP="003355AA">
            <w:pPr>
              <w:suppressAutoHyphens w:val="0"/>
              <w:spacing w:line="259" w:lineRule="auto"/>
              <w:ind w:left="332" w:right="312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</w:tr>
      <w:tr w:rsidR="003355AA" w:rsidRPr="003355AA" w14:paraId="6609E9A2" w14:textId="77777777" w:rsidTr="003355AA">
        <w:trPr>
          <w:trHeight w:val="962"/>
        </w:trPr>
        <w:tc>
          <w:tcPr>
            <w:tcW w:w="58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85851F6" w14:textId="35F0DEEB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92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F4D0052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11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811F4E0" w14:textId="77777777" w:rsidR="003355AA" w:rsidRPr="003355AA" w:rsidRDefault="003355AA" w:rsidP="003355AA">
            <w:pPr>
              <w:suppressAutoHyphens w:val="0"/>
              <w:spacing w:line="259" w:lineRule="auto"/>
              <w:ind w:left="126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PORZ&gt;100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3EBF9DD" w14:textId="77777777" w:rsidR="003355AA" w:rsidRPr="003355AA" w:rsidRDefault="003355AA" w:rsidP="003355AA">
            <w:pPr>
              <w:suppressAutoHyphens w:val="0"/>
              <w:spacing w:line="259" w:lineRule="auto"/>
              <w:ind w:right="453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Oczyszczanie zrębów, gruntów porolnych, halizn i płazowin ze zbędnych podrostów, odrośli, krzewów i krzewinek poprzez wycinanie i wynoszenie wyciętego materiału - dla 100% pokrycia powierzchni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EDD4783" w14:textId="77777777" w:rsidR="003355AA" w:rsidRPr="003355AA" w:rsidRDefault="003355AA" w:rsidP="003355AA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A0D3738" w14:textId="77777777" w:rsidR="003355AA" w:rsidRPr="003355AA" w:rsidRDefault="003355AA" w:rsidP="003355AA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1,57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80C35E3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77C1770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E9BF297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FB6489A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F0BE2D5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7BD20A7D" w14:textId="77777777" w:rsidTr="003355AA">
        <w:trPr>
          <w:trHeight w:val="571"/>
        </w:trPr>
        <w:tc>
          <w:tcPr>
            <w:tcW w:w="58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554C70B" w14:textId="6A413063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9</w:t>
            </w:r>
          </w:p>
        </w:tc>
        <w:tc>
          <w:tcPr>
            <w:tcW w:w="92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064A6A5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14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059E3E0" w14:textId="77777777" w:rsidR="003355AA" w:rsidRPr="003355AA" w:rsidRDefault="003355AA" w:rsidP="003355AA">
            <w:pPr>
              <w:suppressAutoHyphens w:val="0"/>
              <w:spacing w:line="259" w:lineRule="auto"/>
              <w:ind w:left="10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ROZDR-PP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38803B5" w14:textId="77777777" w:rsidR="003355AA" w:rsidRPr="003355AA" w:rsidRDefault="003355AA" w:rsidP="003355AA">
            <w:pPr>
              <w:suppressAutoHyphens w:val="0"/>
              <w:spacing w:line="259" w:lineRule="auto"/>
              <w:ind w:right="39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4030FFE" w14:textId="77777777" w:rsidR="003355AA" w:rsidRPr="003355AA" w:rsidRDefault="003355AA" w:rsidP="003355AA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48969EE" w14:textId="77777777" w:rsidR="003355AA" w:rsidRPr="003355AA" w:rsidRDefault="003355AA" w:rsidP="003355AA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0,50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6B17D17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218CCF3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C7B47D7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07FDA7A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3ED25DB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56447CDF" w14:textId="77777777" w:rsidTr="003355AA">
        <w:trPr>
          <w:trHeight w:val="391"/>
        </w:trPr>
        <w:tc>
          <w:tcPr>
            <w:tcW w:w="58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3E95119" w14:textId="4C4C24D9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</w:t>
            </w:r>
          </w:p>
        </w:tc>
        <w:tc>
          <w:tcPr>
            <w:tcW w:w="92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8D9174D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19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B5FE266" w14:textId="77777777" w:rsidR="003355AA" w:rsidRPr="003355AA" w:rsidRDefault="003355AA" w:rsidP="003355AA">
            <w:pPr>
              <w:suppressAutoHyphens w:val="0"/>
              <w:spacing w:line="259" w:lineRule="auto"/>
              <w:ind w:left="20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WPOD-N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87D65CE" w14:textId="77777777" w:rsidR="003355AA" w:rsidRPr="003355AA" w:rsidRDefault="003355AA" w:rsidP="003355AA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Wycinanie podszytów i podrostów (teren równy lub falisty)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DB76853" w14:textId="77777777" w:rsidR="003355AA" w:rsidRPr="003355AA" w:rsidRDefault="003355AA" w:rsidP="003355AA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02A25D9" w14:textId="77777777" w:rsidR="003355AA" w:rsidRPr="003355AA" w:rsidRDefault="003355AA" w:rsidP="003355AA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20,23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BFACCAC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F8AD054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B670B4B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B2921EC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407473A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11927447" w14:textId="77777777" w:rsidTr="003355AA">
        <w:trPr>
          <w:trHeight w:val="391"/>
        </w:trPr>
        <w:tc>
          <w:tcPr>
            <w:tcW w:w="58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C775A25" w14:textId="3BC834DB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</w:t>
            </w:r>
          </w:p>
        </w:tc>
        <w:tc>
          <w:tcPr>
            <w:tcW w:w="92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9C9FCD5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23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4F5447B" w14:textId="77777777" w:rsidR="003355AA" w:rsidRPr="003355AA" w:rsidRDefault="003355AA" w:rsidP="003355AA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PPOD N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050F901" w14:textId="77777777" w:rsidR="003355AA" w:rsidRPr="003355AA" w:rsidRDefault="003355AA" w:rsidP="003355AA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Wyniesienie wyciętych podszytów (teren równy lub falisty)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D6D586F" w14:textId="77777777" w:rsidR="003355AA" w:rsidRPr="003355AA" w:rsidRDefault="003355AA" w:rsidP="003355AA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6E64F39" w14:textId="77777777" w:rsidR="003355AA" w:rsidRPr="003355AA" w:rsidRDefault="003355AA" w:rsidP="003355AA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16,03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C7A20B0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444D7C1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015DC75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1B74A12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FA17F04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0DB61CAD" w14:textId="77777777" w:rsidTr="003355AA">
        <w:trPr>
          <w:trHeight w:val="571"/>
        </w:trPr>
        <w:tc>
          <w:tcPr>
            <w:tcW w:w="58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A8387A2" w14:textId="19884B99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12</w:t>
            </w:r>
          </w:p>
        </w:tc>
        <w:tc>
          <w:tcPr>
            <w:tcW w:w="92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2F72266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24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DEF8702" w14:textId="77777777" w:rsidR="003355AA" w:rsidRPr="003355AA" w:rsidRDefault="003355AA" w:rsidP="003355AA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PPOD G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91B3D68" w14:textId="77777777" w:rsidR="003355AA" w:rsidRPr="003355AA" w:rsidRDefault="003355AA" w:rsidP="003355AA">
            <w:pPr>
              <w:suppressAutoHyphens w:val="0"/>
              <w:spacing w:line="259" w:lineRule="auto"/>
              <w:ind w:right="221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Wyniesienie wyciętych podszytów (teren o nachyleniu powyżej 23% )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50F84EB" w14:textId="77777777" w:rsidR="003355AA" w:rsidRPr="003355AA" w:rsidRDefault="003355AA" w:rsidP="003355AA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F6ADF73" w14:textId="77777777" w:rsidR="003355AA" w:rsidRPr="003355AA" w:rsidRDefault="003355AA" w:rsidP="003355AA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1,49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20AFB79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A5E0961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49A9F77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AE447D0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2A3B726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0233CCD0" w14:textId="77777777" w:rsidTr="003355AA">
        <w:trPr>
          <w:trHeight w:val="391"/>
        </w:trPr>
        <w:tc>
          <w:tcPr>
            <w:tcW w:w="58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E76D3AB" w14:textId="09843ED1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</w:t>
            </w:r>
          </w:p>
        </w:tc>
        <w:tc>
          <w:tcPr>
            <w:tcW w:w="92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FA31126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25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DD5CA54" w14:textId="77777777" w:rsidR="003355AA" w:rsidRPr="003355AA" w:rsidRDefault="003355AA" w:rsidP="003355AA">
            <w:pPr>
              <w:suppressAutoHyphens w:val="0"/>
              <w:spacing w:line="259" w:lineRule="auto"/>
              <w:ind w:left="4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PORZ-ROZD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DBFC518" w14:textId="77777777" w:rsidR="003355AA" w:rsidRPr="003355AA" w:rsidRDefault="003355AA" w:rsidP="003355AA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Znoszenie i układanie pozostałości do rozdrabniania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0F8F59F" w14:textId="77777777" w:rsidR="003355AA" w:rsidRPr="003355AA" w:rsidRDefault="003355AA" w:rsidP="003355AA">
            <w:pPr>
              <w:suppressAutoHyphens w:val="0"/>
              <w:spacing w:line="259" w:lineRule="auto"/>
              <w:ind w:left="16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M3P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9F3AEAC" w14:textId="77777777" w:rsidR="003355AA" w:rsidRPr="003355AA" w:rsidRDefault="003355AA" w:rsidP="003355AA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480FB7E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33CBFC1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C9524AF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0AD11AF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A8C44AF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523644DB" w14:textId="77777777" w:rsidTr="003355AA">
        <w:trPr>
          <w:trHeight w:val="391"/>
        </w:trPr>
        <w:tc>
          <w:tcPr>
            <w:tcW w:w="58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844F5DF" w14:textId="1CD7F899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</w:t>
            </w:r>
          </w:p>
        </w:tc>
        <w:tc>
          <w:tcPr>
            <w:tcW w:w="92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99293B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51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6CF9647" w14:textId="77777777" w:rsidR="003355AA" w:rsidRPr="003355AA" w:rsidRDefault="003355AA" w:rsidP="003355AA">
            <w:pPr>
              <w:suppressAutoHyphens w:val="0"/>
              <w:spacing w:line="259" w:lineRule="auto"/>
              <w:ind w:left="7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WYK-TAL40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4C4CD1A" w14:textId="77777777" w:rsidR="003355AA" w:rsidRPr="003355AA" w:rsidRDefault="003355AA" w:rsidP="003355AA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Zdarcie pokrywy na talerzach 40 cm x 40 cm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CFD37D5" w14:textId="77777777" w:rsidR="003355AA" w:rsidRPr="003355AA" w:rsidRDefault="003355AA" w:rsidP="003355AA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953DAF8" w14:textId="77777777" w:rsidR="003355AA" w:rsidRPr="003355AA" w:rsidRDefault="003355AA" w:rsidP="003355AA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3,40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10427D9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7797BCF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A8F9514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1571B26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5B95673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0CEA7CC1" w14:textId="77777777" w:rsidTr="003355AA">
        <w:trPr>
          <w:trHeight w:val="571"/>
        </w:trPr>
        <w:tc>
          <w:tcPr>
            <w:tcW w:w="58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6FC5F8D" w14:textId="18BFB82C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15</w:t>
            </w:r>
          </w:p>
        </w:tc>
        <w:tc>
          <w:tcPr>
            <w:tcW w:w="92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AEA5D78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67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C1095BE" w14:textId="77777777" w:rsidR="003355AA" w:rsidRPr="003355AA" w:rsidRDefault="003355AA" w:rsidP="003355AA">
            <w:pPr>
              <w:suppressAutoHyphens w:val="0"/>
              <w:spacing w:line="259" w:lineRule="auto"/>
              <w:ind w:left="4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WYK-PASCZ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34D6900" w14:textId="77777777" w:rsidR="003355AA" w:rsidRPr="003355AA" w:rsidRDefault="003355AA" w:rsidP="003355AA">
            <w:pPr>
              <w:suppressAutoHyphens w:val="0"/>
              <w:spacing w:line="259" w:lineRule="auto"/>
              <w:ind w:right="328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Wyorywanie bruzd pługiem leśnym na powierzchni pow. 0,50 ha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BC1E9B6" w14:textId="77777777" w:rsidR="003355AA" w:rsidRPr="003355AA" w:rsidRDefault="003355AA" w:rsidP="003355AA">
            <w:pPr>
              <w:suppressAutoHyphens w:val="0"/>
              <w:spacing w:line="259" w:lineRule="auto"/>
              <w:ind w:left="9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92FB43E" w14:textId="77777777" w:rsidR="003355AA" w:rsidRPr="003355AA" w:rsidRDefault="003355AA" w:rsidP="003355AA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0,31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622B984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D33D4B1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8737F09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1DD7C7A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FCFFB5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6A94FAA3" w14:textId="77777777" w:rsidTr="003355AA">
        <w:trPr>
          <w:trHeight w:val="571"/>
        </w:trPr>
        <w:tc>
          <w:tcPr>
            <w:tcW w:w="58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AC0B2DC" w14:textId="27AF68E0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16</w:t>
            </w:r>
          </w:p>
        </w:tc>
        <w:tc>
          <w:tcPr>
            <w:tcW w:w="92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D9A64FB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68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720E0D3" w14:textId="77777777" w:rsidR="003355AA" w:rsidRPr="003355AA" w:rsidRDefault="003355AA" w:rsidP="003355AA">
            <w:pPr>
              <w:suppressAutoHyphens w:val="0"/>
              <w:spacing w:line="259" w:lineRule="auto"/>
              <w:ind w:left="5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WYK-PA5CZ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35DF15F" w14:textId="77777777" w:rsidR="003355AA" w:rsidRPr="003355AA" w:rsidRDefault="003355AA" w:rsidP="003355AA">
            <w:pPr>
              <w:suppressAutoHyphens w:val="0"/>
              <w:spacing w:line="259" w:lineRule="auto"/>
              <w:ind w:right="45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6018082" w14:textId="77777777" w:rsidR="003355AA" w:rsidRPr="003355AA" w:rsidRDefault="003355AA" w:rsidP="003355AA">
            <w:pPr>
              <w:suppressAutoHyphens w:val="0"/>
              <w:spacing w:line="259" w:lineRule="auto"/>
              <w:ind w:left="9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2ABE180" w14:textId="77777777" w:rsidR="003355AA" w:rsidRPr="003355AA" w:rsidRDefault="003355AA" w:rsidP="003355AA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12,02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6F6E960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9640E12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E7CAEAB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0459FC6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A0F5DF9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31C54559" w14:textId="77777777" w:rsidTr="003355AA">
        <w:trPr>
          <w:trHeight w:val="391"/>
        </w:trPr>
        <w:tc>
          <w:tcPr>
            <w:tcW w:w="58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0602F9B" w14:textId="212830B9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17</w:t>
            </w:r>
          </w:p>
        </w:tc>
        <w:tc>
          <w:tcPr>
            <w:tcW w:w="92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50F38D5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69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4041008" w14:textId="77777777" w:rsidR="003355AA" w:rsidRPr="003355AA" w:rsidRDefault="003355AA" w:rsidP="003355AA">
            <w:pPr>
              <w:suppressAutoHyphens w:val="0"/>
              <w:spacing w:line="259" w:lineRule="auto"/>
              <w:ind w:left="39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WYK-PASCP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AE7D5C7" w14:textId="77777777" w:rsidR="003355AA" w:rsidRPr="003355AA" w:rsidRDefault="003355AA" w:rsidP="003355AA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Wyorywanie bruzd pługiem leśnym pod okapem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B010916" w14:textId="77777777" w:rsidR="003355AA" w:rsidRPr="003355AA" w:rsidRDefault="003355AA" w:rsidP="003355AA">
            <w:pPr>
              <w:suppressAutoHyphens w:val="0"/>
              <w:spacing w:line="259" w:lineRule="auto"/>
              <w:ind w:left="9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1C66A02" w14:textId="77777777" w:rsidR="003355AA" w:rsidRPr="003355AA" w:rsidRDefault="003355AA" w:rsidP="003355AA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95,65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3DDA07A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8622252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7CB4788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C83F889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DE2683A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0759A61F" w14:textId="77777777" w:rsidTr="003355AA">
        <w:trPr>
          <w:trHeight w:val="571"/>
        </w:trPr>
        <w:tc>
          <w:tcPr>
            <w:tcW w:w="58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8023DB9" w14:textId="6D955D9A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18</w:t>
            </w:r>
          </w:p>
        </w:tc>
        <w:tc>
          <w:tcPr>
            <w:tcW w:w="92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906CC9C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70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4E42D73" w14:textId="77777777" w:rsidR="003355AA" w:rsidRPr="003355AA" w:rsidRDefault="003355AA" w:rsidP="003355AA">
            <w:pPr>
              <w:suppressAutoHyphens w:val="0"/>
              <w:spacing w:line="259" w:lineRule="auto"/>
              <w:ind w:left="2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WYK-POGCZ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0B07822" w14:textId="77777777" w:rsidR="003355AA" w:rsidRPr="003355AA" w:rsidRDefault="003355AA" w:rsidP="003355AA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CFD84A6" w14:textId="77777777" w:rsidR="003355AA" w:rsidRPr="003355AA" w:rsidRDefault="003355AA" w:rsidP="003355AA">
            <w:pPr>
              <w:suppressAutoHyphens w:val="0"/>
              <w:spacing w:line="259" w:lineRule="auto"/>
              <w:ind w:left="9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4D6950C" w14:textId="77777777" w:rsidR="003355AA" w:rsidRPr="003355AA" w:rsidRDefault="003355AA" w:rsidP="003355AA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78,18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7209E71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96B078E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A0D9665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64F894B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452CB9A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4427041E" w14:textId="77777777" w:rsidTr="003355AA">
        <w:trPr>
          <w:trHeight w:val="571"/>
        </w:trPr>
        <w:tc>
          <w:tcPr>
            <w:tcW w:w="58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5469834" w14:textId="25171265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19</w:t>
            </w:r>
          </w:p>
        </w:tc>
        <w:tc>
          <w:tcPr>
            <w:tcW w:w="92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049CB6C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71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A0DC17B" w14:textId="77777777" w:rsidR="003355AA" w:rsidRPr="003355AA" w:rsidRDefault="003355AA" w:rsidP="003355AA">
            <w:pPr>
              <w:suppressAutoHyphens w:val="0"/>
              <w:spacing w:line="259" w:lineRule="auto"/>
              <w:ind w:left="39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WYK-P5GCP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CC45DF5" w14:textId="77777777" w:rsidR="003355AA" w:rsidRPr="003355AA" w:rsidRDefault="003355AA" w:rsidP="003355AA">
            <w:pPr>
              <w:suppressAutoHyphens w:val="0"/>
              <w:spacing w:line="259" w:lineRule="auto"/>
              <w:ind w:right="41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455446A" w14:textId="77777777" w:rsidR="003355AA" w:rsidRPr="003355AA" w:rsidRDefault="003355AA" w:rsidP="003355AA">
            <w:pPr>
              <w:suppressAutoHyphens w:val="0"/>
              <w:spacing w:line="259" w:lineRule="auto"/>
              <w:ind w:left="9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62E6A20" w14:textId="77777777" w:rsidR="003355AA" w:rsidRPr="003355AA" w:rsidRDefault="003355AA" w:rsidP="003355AA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20,54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DAA42BE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7CF22D4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077F482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4EC02BC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D31A22B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025B3EB1" w14:textId="77777777" w:rsidTr="003355AA">
        <w:trPr>
          <w:trHeight w:val="391"/>
        </w:trPr>
        <w:tc>
          <w:tcPr>
            <w:tcW w:w="58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7D5CB17" w14:textId="2CDBB3FD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lastRenderedPageBreak/>
              <w:t>20</w:t>
            </w:r>
          </w:p>
        </w:tc>
        <w:tc>
          <w:tcPr>
            <w:tcW w:w="92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FDD032D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94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CCFBCAC" w14:textId="77777777" w:rsidR="003355AA" w:rsidRPr="003355AA" w:rsidRDefault="003355AA" w:rsidP="003355AA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SADZ 1R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885FED4" w14:textId="77777777" w:rsidR="003355AA" w:rsidRPr="003355AA" w:rsidRDefault="003355AA" w:rsidP="003355AA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Sadzenie 1-latek z odkrytym systemem korzeniowym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78DFE08" w14:textId="77777777" w:rsidR="003355AA" w:rsidRPr="003355AA" w:rsidRDefault="003355AA" w:rsidP="003355AA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D574BDA" w14:textId="77777777" w:rsidR="003355AA" w:rsidRPr="003355AA" w:rsidRDefault="003355AA" w:rsidP="003355AA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2,08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905C6F6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DAE79E6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9873EAD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47C4FB0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009C870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770C8F7B" w14:textId="77777777" w:rsidTr="003355AA">
        <w:trPr>
          <w:trHeight w:val="391"/>
        </w:trPr>
        <w:tc>
          <w:tcPr>
            <w:tcW w:w="58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0180C327" w14:textId="39D3CE82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21</w:t>
            </w:r>
          </w:p>
        </w:tc>
        <w:tc>
          <w:tcPr>
            <w:tcW w:w="92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43CB6126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95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6C5ABF32" w14:textId="77777777" w:rsidR="003355AA" w:rsidRPr="003355AA" w:rsidRDefault="003355AA" w:rsidP="003355AA">
            <w:pPr>
              <w:suppressAutoHyphens w:val="0"/>
              <w:spacing w:line="259" w:lineRule="auto"/>
              <w:ind w:left="9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SADZ WIEL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7065CA70" w14:textId="77777777" w:rsidR="003355AA" w:rsidRPr="003355AA" w:rsidRDefault="003355AA" w:rsidP="003355AA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Sadzenie wielolatek z odkrytym systemem korzeniowym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0C140C79" w14:textId="77777777" w:rsidR="003355AA" w:rsidRPr="003355AA" w:rsidRDefault="003355AA" w:rsidP="003355AA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782F3314" w14:textId="77777777" w:rsidR="003355AA" w:rsidRPr="003355AA" w:rsidRDefault="003355AA" w:rsidP="003355AA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10,05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45C77E27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113F69A0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48C3CF3B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1AF1D570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4A95FCB5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3BDEA4EF" w14:textId="77777777" w:rsidTr="003355AA">
        <w:trPr>
          <w:trHeight w:val="571"/>
        </w:trPr>
        <w:tc>
          <w:tcPr>
            <w:tcW w:w="58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7E958D2" w14:textId="2E759686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22</w:t>
            </w:r>
          </w:p>
        </w:tc>
        <w:tc>
          <w:tcPr>
            <w:tcW w:w="92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E0142F0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96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171B213" w14:textId="77777777" w:rsidR="003355AA" w:rsidRPr="003355AA" w:rsidRDefault="003355AA" w:rsidP="003355AA">
            <w:pPr>
              <w:suppressAutoHyphens w:val="0"/>
              <w:spacing w:line="259" w:lineRule="auto"/>
              <w:ind w:left="12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SADZ POP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1C96847" w14:textId="77777777" w:rsidR="003355AA" w:rsidRPr="003355AA" w:rsidRDefault="003355AA" w:rsidP="003355AA">
            <w:pPr>
              <w:suppressAutoHyphens w:val="0"/>
              <w:spacing w:line="259" w:lineRule="auto"/>
              <w:ind w:right="123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6B262C8" w14:textId="77777777" w:rsidR="003355AA" w:rsidRPr="003355AA" w:rsidRDefault="003355AA" w:rsidP="003355AA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4845738" w14:textId="77777777" w:rsidR="003355AA" w:rsidRPr="003355AA" w:rsidRDefault="003355AA" w:rsidP="003355AA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11,54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412BA89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D8B06A4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98A987F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5090E95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7817126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073FD61E" w14:textId="77777777" w:rsidTr="003355AA">
        <w:trPr>
          <w:trHeight w:val="391"/>
        </w:trPr>
        <w:tc>
          <w:tcPr>
            <w:tcW w:w="58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76A2E7A" w14:textId="39C18AE1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23</w:t>
            </w:r>
          </w:p>
        </w:tc>
        <w:tc>
          <w:tcPr>
            <w:tcW w:w="92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F85ED5D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 xml:space="preserve"> 97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FEFE9F7" w14:textId="77777777" w:rsidR="003355AA" w:rsidRPr="003355AA" w:rsidRDefault="003355AA" w:rsidP="003355AA">
            <w:pPr>
              <w:suppressAutoHyphens w:val="0"/>
              <w:spacing w:line="259" w:lineRule="auto"/>
              <w:ind w:left="12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SAD-BRYŁ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1EF9933" w14:textId="77777777" w:rsidR="003355AA" w:rsidRPr="003355AA" w:rsidRDefault="003355AA" w:rsidP="003355AA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Sadzenie sadzonek z zakrytym systemem korzeniowym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FD505BB" w14:textId="77777777" w:rsidR="003355AA" w:rsidRPr="003355AA" w:rsidRDefault="003355AA" w:rsidP="003355AA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A49A65C" w14:textId="77777777" w:rsidR="003355AA" w:rsidRPr="003355AA" w:rsidRDefault="003355AA" w:rsidP="003355AA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7,54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67FDF94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2B10788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C7AD349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F085A0E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E73B051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57D831FF" w14:textId="77777777" w:rsidTr="003355AA">
        <w:trPr>
          <w:trHeight w:val="391"/>
        </w:trPr>
        <w:tc>
          <w:tcPr>
            <w:tcW w:w="58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705E356" w14:textId="2A9D7D71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24</w:t>
            </w:r>
          </w:p>
        </w:tc>
        <w:tc>
          <w:tcPr>
            <w:tcW w:w="92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7EF3B0C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103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FB92F46" w14:textId="77777777" w:rsidR="003355AA" w:rsidRPr="003355AA" w:rsidRDefault="003355AA" w:rsidP="003355AA">
            <w:pPr>
              <w:suppressAutoHyphens w:val="0"/>
              <w:spacing w:line="259" w:lineRule="auto"/>
              <w:ind w:left="8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DOW-SADZ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E576A44" w14:textId="77777777" w:rsidR="003355AA" w:rsidRPr="003355AA" w:rsidRDefault="003355AA" w:rsidP="003355AA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Dowóz sadzonek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A94AABD" w14:textId="77777777" w:rsidR="003355AA" w:rsidRPr="003355AA" w:rsidRDefault="003355AA" w:rsidP="003355AA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466EE34" w14:textId="77777777" w:rsidR="003355AA" w:rsidRPr="003355AA" w:rsidRDefault="003355AA" w:rsidP="003355AA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26,04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BCCF6B1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120A7D0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CD2A349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7CF27B9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133B5F5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3CB2B1CD" w14:textId="77777777" w:rsidTr="003355AA">
        <w:trPr>
          <w:trHeight w:val="568"/>
        </w:trPr>
        <w:tc>
          <w:tcPr>
            <w:tcW w:w="588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C02F41B" w14:textId="2E8E8AC8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25</w:t>
            </w:r>
          </w:p>
        </w:tc>
        <w:tc>
          <w:tcPr>
            <w:tcW w:w="92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85B7BF0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8AE6EA5" w14:textId="77777777" w:rsidR="003355AA" w:rsidRPr="003355AA" w:rsidRDefault="003355AA" w:rsidP="003355AA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KOSZ UA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6D77C38" w14:textId="77777777" w:rsidR="003355AA" w:rsidRPr="003355AA" w:rsidRDefault="003355AA" w:rsidP="003355AA">
            <w:pPr>
              <w:suppressAutoHyphens w:val="0"/>
              <w:spacing w:line="259" w:lineRule="auto"/>
              <w:ind w:right="1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3C546BC" w14:textId="77777777" w:rsidR="003355AA" w:rsidRPr="003355AA" w:rsidRDefault="003355AA" w:rsidP="003355AA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23784B2" w14:textId="77777777" w:rsidR="003355AA" w:rsidRPr="003355AA" w:rsidRDefault="003355AA" w:rsidP="003355AA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33,28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6EA77CE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C02FD31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9B81518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60E20D2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70DEFBC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</w:tbl>
    <w:p w14:paraId="2E5BC949" w14:textId="77777777" w:rsidR="003355AA" w:rsidRPr="003355AA" w:rsidRDefault="003355AA" w:rsidP="003355AA">
      <w:pPr>
        <w:suppressAutoHyphens w:val="0"/>
        <w:spacing w:line="259" w:lineRule="auto"/>
        <w:ind w:left="-623" w:right="97"/>
        <w:rPr>
          <w:rFonts w:ascii="Arial" w:eastAsia="Arial" w:hAnsi="Arial" w:cs="Arial"/>
          <w:color w:val="333333"/>
          <w:sz w:val="22"/>
          <w:szCs w:val="22"/>
          <w:lang w:eastAsia="pl-PL"/>
        </w:rPr>
      </w:pPr>
    </w:p>
    <w:tbl>
      <w:tblPr>
        <w:tblStyle w:val="TableGrid3"/>
        <w:tblW w:w="15388" w:type="dxa"/>
        <w:tblInd w:w="-25" w:type="dxa"/>
        <w:tblCellMar>
          <w:top w:w="71" w:type="dxa"/>
          <w:left w:w="45" w:type="dxa"/>
          <w:right w:w="44" w:type="dxa"/>
        </w:tblCellMar>
        <w:tblLook w:val="04A0" w:firstRow="1" w:lastRow="0" w:firstColumn="1" w:lastColumn="0" w:noHBand="0" w:noVBand="1"/>
      </w:tblPr>
      <w:tblGrid>
        <w:gridCol w:w="672"/>
        <w:gridCol w:w="840"/>
        <w:gridCol w:w="1247"/>
        <w:gridCol w:w="4695"/>
        <w:gridCol w:w="794"/>
        <w:gridCol w:w="1134"/>
        <w:gridCol w:w="1247"/>
        <w:gridCol w:w="1417"/>
        <w:gridCol w:w="794"/>
        <w:gridCol w:w="1077"/>
        <w:gridCol w:w="1471"/>
      </w:tblGrid>
      <w:tr w:rsidR="003355AA" w:rsidRPr="003355AA" w14:paraId="5C746D35" w14:textId="77777777" w:rsidTr="00BC4FF7">
        <w:trPr>
          <w:trHeight w:val="8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1245B7C2" w14:textId="77777777" w:rsidR="003355AA" w:rsidRPr="003355AA" w:rsidRDefault="003355AA" w:rsidP="003355AA">
            <w:pPr>
              <w:suppressAutoHyphens w:val="0"/>
              <w:spacing w:line="259" w:lineRule="auto"/>
              <w:ind w:right="3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Lp.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17A756D6" w14:textId="77777777" w:rsidR="003355AA" w:rsidRPr="003355AA" w:rsidRDefault="003355AA" w:rsidP="003355AA">
            <w:pPr>
              <w:suppressAutoHyphens w:val="0"/>
              <w:spacing w:line="259" w:lineRule="auto"/>
              <w:ind w:left="10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Nr poz.</w:t>
            </w:r>
          </w:p>
          <w:p w14:paraId="09BAFC8E" w14:textId="77777777" w:rsidR="003355AA" w:rsidRPr="003355AA" w:rsidRDefault="003355AA" w:rsidP="003355AA">
            <w:pPr>
              <w:suppressAutoHyphens w:val="0"/>
              <w:spacing w:line="259" w:lineRule="auto"/>
              <w:ind w:left="11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 STWPL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65777886" w14:textId="77777777" w:rsidR="003355AA" w:rsidRPr="003355AA" w:rsidRDefault="003355AA" w:rsidP="003355AA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Kod</w:t>
            </w:r>
          </w:p>
          <w:p w14:paraId="33579B93" w14:textId="77777777" w:rsidR="003355AA" w:rsidRPr="003355AA" w:rsidRDefault="003355AA" w:rsidP="003355AA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czynności do rozliczenia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42F829A6" w14:textId="77777777" w:rsidR="003355AA" w:rsidRPr="003355AA" w:rsidRDefault="003355AA" w:rsidP="003355AA">
            <w:pPr>
              <w:suppressAutoHyphens w:val="0"/>
              <w:spacing w:line="259" w:lineRule="auto"/>
              <w:ind w:left="3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Czynność - opis prac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45629793" w14:textId="77777777" w:rsidR="003355AA" w:rsidRPr="003355AA" w:rsidRDefault="003355AA" w:rsidP="003355AA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725DCD2C" w14:textId="77777777" w:rsidR="003355AA" w:rsidRPr="003355AA" w:rsidRDefault="003355AA" w:rsidP="003355AA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Ilość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13950AF8" w14:textId="77777777" w:rsidR="003355AA" w:rsidRPr="003355AA" w:rsidRDefault="003355AA" w:rsidP="003355AA">
            <w:pPr>
              <w:suppressAutoHyphens w:val="0"/>
              <w:spacing w:line="259" w:lineRule="auto"/>
              <w:ind w:firstLine="24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Cena jednostkowa netto w PLN</w:t>
            </w: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57D29AD8" w14:textId="77777777" w:rsidR="003355AA" w:rsidRPr="003355AA" w:rsidRDefault="003355AA" w:rsidP="003355AA">
            <w:pPr>
              <w:suppressAutoHyphens w:val="0"/>
              <w:spacing w:line="259" w:lineRule="auto"/>
              <w:ind w:left="87" w:firstLine="240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netto w PLN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458B26A3" w14:textId="77777777" w:rsidR="003355AA" w:rsidRPr="003355AA" w:rsidRDefault="003355AA" w:rsidP="003355AA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Stawka VAT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  <w:vAlign w:val="center"/>
          </w:tcPr>
          <w:p w14:paraId="065610B6" w14:textId="77777777" w:rsidR="003355AA" w:rsidRPr="003355AA" w:rsidRDefault="003355AA" w:rsidP="003355AA">
            <w:pPr>
              <w:suppressAutoHyphens w:val="0"/>
              <w:spacing w:line="259" w:lineRule="auto"/>
              <w:ind w:left="18" w:right="18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VAT w PLN</w:t>
            </w: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7F7F7"/>
          </w:tcPr>
          <w:p w14:paraId="2ECBD343" w14:textId="77777777" w:rsidR="003355AA" w:rsidRPr="003355AA" w:rsidRDefault="003355AA" w:rsidP="003355AA">
            <w:pPr>
              <w:suppressAutoHyphens w:val="0"/>
              <w:spacing w:line="259" w:lineRule="auto"/>
              <w:ind w:left="332" w:right="312" w:firstLine="4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hAnsi="Arial" w:cs="Arial"/>
                <w:b/>
                <w:color w:val="333333"/>
                <w:sz w:val="16"/>
                <w:lang w:eastAsia="pl-PL"/>
              </w:rPr>
              <w:t>Wartość całkowita brutto w PLN</w:t>
            </w:r>
          </w:p>
        </w:tc>
      </w:tr>
      <w:tr w:rsidR="003355AA" w:rsidRPr="003355AA" w14:paraId="554BA014" w14:textId="77777777" w:rsidTr="00BC4FF7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98E691C" w14:textId="70511EEF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26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76355B9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108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8DC9277" w14:textId="77777777" w:rsidR="003355AA" w:rsidRPr="003355AA" w:rsidRDefault="003355AA" w:rsidP="003355AA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KOSZ UB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0EBCD86" w14:textId="77777777" w:rsidR="003355AA" w:rsidRPr="003355AA" w:rsidRDefault="003355AA" w:rsidP="003355AA">
            <w:pPr>
              <w:suppressAutoHyphens w:val="0"/>
              <w:spacing w:line="259" w:lineRule="auto"/>
              <w:ind w:right="1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13875E8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E10123C" w14:textId="77777777" w:rsidR="003355AA" w:rsidRPr="003355AA" w:rsidRDefault="003355AA" w:rsidP="003355AA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20,40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998502E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348BA06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8152C55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F527C8A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A80ABCD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6E529B37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148F97B" w14:textId="1420BC10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27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797B1D5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112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18E2388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CW-W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4F5C24B" w14:textId="77777777" w:rsidR="003355AA" w:rsidRPr="003355AA" w:rsidRDefault="003355AA" w:rsidP="003355AA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Czyszczenia wczesne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32B7F54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6C08951" w14:textId="77777777" w:rsidR="003355AA" w:rsidRPr="003355AA" w:rsidRDefault="003355AA" w:rsidP="003355AA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15,20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360AD0F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EDC00F9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91E3936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7857DB1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733EE88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14546617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2197594" w14:textId="03840F89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28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5C09E7C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116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98CCE4A" w14:textId="77777777" w:rsidR="003355AA" w:rsidRPr="003355AA" w:rsidRDefault="003355AA" w:rsidP="003355AA">
            <w:pPr>
              <w:suppressAutoHyphens w:val="0"/>
              <w:spacing w:line="259" w:lineRule="auto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CP-W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9D2E585" w14:textId="77777777" w:rsidR="003355AA" w:rsidRPr="003355AA" w:rsidRDefault="003355AA" w:rsidP="003355AA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Czyszczenia późne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ABBE3B9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51C2A31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3,90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48B688C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336BF64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65934FA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751FF89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FC504C3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50846449" w14:textId="77777777" w:rsidTr="00BC4FF7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4DD2B25" w14:textId="19D9F22B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29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3CCD30E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3C984CB" w14:textId="77777777" w:rsidR="003355AA" w:rsidRPr="003355AA" w:rsidRDefault="003355AA" w:rsidP="003355AA">
            <w:pPr>
              <w:suppressAutoHyphens w:val="0"/>
              <w:spacing w:line="259" w:lineRule="auto"/>
              <w:ind w:left="7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ZAB-REPEL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4F84F3D" w14:textId="77777777" w:rsidR="003355AA" w:rsidRPr="003355AA" w:rsidRDefault="003355AA" w:rsidP="003355AA">
            <w:pPr>
              <w:suppressAutoHyphens w:val="0"/>
              <w:spacing w:line="259" w:lineRule="auto"/>
              <w:ind w:right="17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504BBC9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1A50C20" w14:textId="77777777" w:rsidR="003355AA" w:rsidRPr="003355AA" w:rsidRDefault="003355AA" w:rsidP="003355AA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10,99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3CEF613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5C3178F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86BAEED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6229C2E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8CE61A2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740C50BC" w14:textId="77777777" w:rsidTr="00BC4FF7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2081599" w14:textId="1AAA6491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30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0B31303A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913E9E6" w14:textId="77777777" w:rsidR="003355AA" w:rsidRPr="003355AA" w:rsidRDefault="003355AA" w:rsidP="003355AA">
            <w:pPr>
              <w:suppressAutoHyphens w:val="0"/>
              <w:spacing w:line="259" w:lineRule="auto"/>
              <w:ind w:left="12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ZAB-UPAK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C0122AC" w14:textId="77777777" w:rsidR="003355AA" w:rsidRPr="003355AA" w:rsidRDefault="003355AA" w:rsidP="003355AA">
            <w:pPr>
              <w:suppressAutoHyphens w:val="0"/>
              <w:spacing w:line="259" w:lineRule="auto"/>
              <w:ind w:right="47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Zabezpieczenie upraw przed zwierzyną przez pakułowanie drzewek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29BCA12" w14:textId="77777777" w:rsidR="003355AA" w:rsidRPr="003355AA" w:rsidRDefault="003355AA" w:rsidP="003355AA">
            <w:pPr>
              <w:suppressAutoHyphens w:val="0"/>
              <w:spacing w:line="259" w:lineRule="auto"/>
              <w:ind w:left="12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TSZT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DA3E71C" w14:textId="77777777" w:rsidR="003355AA" w:rsidRPr="003355AA" w:rsidRDefault="003355AA" w:rsidP="003355AA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176,20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3E5FD75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93934A4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2A547D4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9C1581A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95D86E1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7E8642DB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78224D3" w14:textId="04D6FBB0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31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6CB751C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128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658B7CB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KOR-P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48FD411" w14:textId="77777777" w:rsidR="003355AA" w:rsidRPr="003355AA" w:rsidRDefault="003355AA" w:rsidP="003355AA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Korowanie pułapek i niszczenie kory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CC76A9D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951EC17" w14:textId="77777777" w:rsidR="003355AA" w:rsidRPr="003355AA" w:rsidRDefault="003355AA" w:rsidP="003355AA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6DB0D25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C93EF4E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25032EA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9BE21F7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E29A405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056D1BC8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FBFD31A" w14:textId="6A6040E2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32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D127CE9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131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94EE936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PUŁ-RYJ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3558C1D" w14:textId="77777777" w:rsidR="003355AA" w:rsidRPr="003355AA" w:rsidRDefault="003355AA" w:rsidP="003355AA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3ED2A06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C71FAD4" w14:textId="77777777" w:rsidR="003355AA" w:rsidRPr="003355AA" w:rsidRDefault="003355AA" w:rsidP="003355AA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57,00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BB057E8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7291E4C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F7C1A3B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707345C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A7068B1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1BCA49DA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5CF7417" w14:textId="052288F7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33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2A5652E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133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E2772D8" w14:textId="77777777" w:rsidR="003355AA" w:rsidRPr="003355AA" w:rsidRDefault="003355AA" w:rsidP="003355AA">
            <w:pPr>
              <w:suppressAutoHyphens w:val="0"/>
              <w:spacing w:line="259" w:lineRule="auto"/>
              <w:ind w:left="59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SZUK-PĘDR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A6DC035" w14:textId="77777777" w:rsidR="003355AA" w:rsidRPr="003355AA" w:rsidRDefault="003355AA" w:rsidP="003355AA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Badanie zapędraczenia gleby - dół o objętości 0,5 m3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F736EC5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A6D5A47" w14:textId="77777777" w:rsidR="003355AA" w:rsidRPr="003355AA" w:rsidRDefault="003355AA" w:rsidP="003355AA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171,00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02D200B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E33466D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02183F6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0D04F56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28036FC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3D041E65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A7FE924" w14:textId="62CD37BE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lastRenderedPageBreak/>
              <w:t>34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81FE5B7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ABC7CF0" w14:textId="77777777" w:rsidR="003355AA" w:rsidRPr="003355AA" w:rsidRDefault="003355AA" w:rsidP="003355AA">
            <w:pPr>
              <w:suppressAutoHyphens w:val="0"/>
              <w:spacing w:line="259" w:lineRule="auto"/>
              <w:ind w:left="29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SZUK-OWAD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C11ECC4" w14:textId="77777777" w:rsidR="003355AA" w:rsidRPr="003355AA" w:rsidRDefault="003355AA" w:rsidP="003355AA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Próbne poszukiwania owadów w ściółce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6B4CC0F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1051F6A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C92CF51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7283DE7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DDBA64E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E87BA94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80D9B1A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6CFD4879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20EDC89" w14:textId="11E921B0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35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F2F576C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139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639BA68" w14:textId="77777777" w:rsidR="003355AA" w:rsidRPr="003355AA" w:rsidRDefault="003355AA" w:rsidP="003355AA">
            <w:pPr>
              <w:suppressAutoHyphens w:val="0"/>
              <w:spacing w:line="259" w:lineRule="auto"/>
              <w:ind w:left="9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GRODZ-SN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FB0D81B" w14:textId="77777777" w:rsidR="003355AA" w:rsidRPr="003355AA" w:rsidRDefault="003355AA" w:rsidP="003355AA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Grodzenie upraw przed zwierzyną siatką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E5F8A14" w14:textId="77777777" w:rsidR="003355AA" w:rsidRPr="003355AA" w:rsidRDefault="003355AA" w:rsidP="003355AA">
            <w:pPr>
              <w:suppressAutoHyphens w:val="0"/>
              <w:spacing w:line="259" w:lineRule="auto"/>
              <w:ind w:left="212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HM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2410E49" w14:textId="77777777" w:rsidR="003355AA" w:rsidRPr="003355AA" w:rsidRDefault="003355AA" w:rsidP="003355AA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11,20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4CDEB72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ACE67F5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B76D913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23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9729B27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CB6D459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6F0B0A2A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BD24A9C" w14:textId="40B422E8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36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D8517DD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146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5F16747" w14:textId="77777777" w:rsidR="003355AA" w:rsidRPr="003355AA" w:rsidRDefault="003355AA" w:rsidP="003355AA">
            <w:pPr>
              <w:suppressAutoHyphens w:val="0"/>
              <w:spacing w:line="259" w:lineRule="auto"/>
              <w:ind w:left="4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 GRODZEŃ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9140183" w14:textId="77777777" w:rsidR="003355AA" w:rsidRPr="003355AA" w:rsidRDefault="003355AA" w:rsidP="003355AA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Naprawa (konserwacja) ogrodzeń upraw leśnych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F8AB595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76521C6" w14:textId="77777777" w:rsidR="003355AA" w:rsidRPr="003355AA" w:rsidRDefault="003355AA" w:rsidP="003355AA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326,00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DCD5A28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A089755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6A279D0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23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227E38C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F515A88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42632B79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591E9B7" w14:textId="2112C729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37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9BFE015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148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1044DDB" w14:textId="77777777" w:rsidR="003355AA" w:rsidRPr="003355AA" w:rsidRDefault="003355AA" w:rsidP="003355AA">
            <w:pPr>
              <w:suppressAutoHyphens w:val="0"/>
              <w:spacing w:line="259" w:lineRule="auto"/>
              <w:ind w:left="6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PORZ-SPAL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D2BCEA8" w14:textId="77777777" w:rsidR="003355AA" w:rsidRPr="003355AA" w:rsidRDefault="003355AA" w:rsidP="003355AA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Spalanie gałęzi ułożonych w stosy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4A3E5DD" w14:textId="77777777" w:rsidR="003355AA" w:rsidRPr="003355AA" w:rsidRDefault="003355AA" w:rsidP="003355AA">
            <w:pPr>
              <w:suppressAutoHyphens w:val="0"/>
              <w:spacing w:line="259" w:lineRule="auto"/>
              <w:ind w:left="16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M3P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EB6192A" w14:textId="77777777" w:rsidR="003355AA" w:rsidRPr="003355AA" w:rsidRDefault="003355AA" w:rsidP="003355AA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120,00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AF03DD7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D815C4A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6BE4E0A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DC4903A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8DDDC90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22A418AC" w14:textId="77777777" w:rsidTr="00BC4FF7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1878C68" w14:textId="4E2A331C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38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78226E9C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5BFA4830" w14:textId="77777777" w:rsidR="003355AA" w:rsidRPr="003355AA" w:rsidRDefault="003355AA" w:rsidP="003355AA">
            <w:pPr>
              <w:suppressAutoHyphens w:val="0"/>
              <w:spacing w:line="259" w:lineRule="auto"/>
              <w:ind w:left="5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PORZ-STOS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BB03A79" w14:textId="77777777" w:rsidR="003355AA" w:rsidRPr="003355AA" w:rsidRDefault="003355AA" w:rsidP="003355AA">
            <w:pPr>
              <w:suppressAutoHyphens w:val="0"/>
              <w:spacing w:line="259" w:lineRule="auto"/>
              <w:ind w:right="409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Wynoszenie i układanie pozostałości w stosy niewymiarowe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2BFF00D" w14:textId="77777777" w:rsidR="003355AA" w:rsidRPr="003355AA" w:rsidRDefault="003355AA" w:rsidP="003355AA">
            <w:pPr>
              <w:suppressAutoHyphens w:val="0"/>
              <w:spacing w:line="259" w:lineRule="auto"/>
              <w:ind w:left="16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M3P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868F020" w14:textId="77777777" w:rsidR="003355AA" w:rsidRPr="003355AA" w:rsidRDefault="003355AA" w:rsidP="003355AA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3 405,00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CD0C774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0808016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CBEA8C1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95CC901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79823D8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460808CA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C533410" w14:textId="48EF0062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39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F00F86A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157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346F9F7" w14:textId="77777777" w:rsidR="003355AA" w:rsidRPr="003355AA" w:rsidRDefault="003355AA" w:rsidP="003355AA">
            <w:pPr>
              <w:suppressAutoHyphens w:val="0"/>
              <w:spacing w:line="259" w:lineRule="auto"/>
              <w:ind w:left="6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CZYSZ-BUD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4F02B29" w14:textId="77777777" w:rsidR="003355AA" w:rsidRPr="003355AA" w:rsidRDefault="003355AA" w:rsidP="003355AA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Czyszczenie budek lęgowych i schronów dla nietoperzy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CB480BD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3BB9905" w14:textId="77777777" w:rsidR="003355AA" w:rsidRPr="003355AA" w:rsidRDefault="003355AA" w:rsidP="003355AA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EEA1DCB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685F1CE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B9A2574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39BC721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A331DB8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7F0E30B8" w14:textId="77777777" w:rsidTr="00BC4FF7">
        <w:trPr>
          <w:trHeight w:val="57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3D460B45" w14:textId="6FD09A53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40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432B2065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159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6886A3B9" w14:textId="77777777" w:rsidR="003355AA" w:rsidRPr="003355AA" w:rsidRDefault="003355AA" w:rsidP="003355AA">
            <w:pPr>
              <w:suppressAutoHyphens w:val="0"/>
              <w:spacing w:line="259" w:lineRule="auto"/>
              <w:ind w:left="6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KONTR-RYJ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043D2AB" w14:textId="77777777" w:rsidR="003355AA" w:rsidRPr="003355AA" w:rsidRDefault="003355AA" w:rsidP="003355AA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4F59129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2BCE9DB9" w14:textId="77777777" w:rsidR="003355AA" w:rsidRPr="003355AA" w:rsidRDefault="003355AA" w:rsidP="003355AA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57,00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0859527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FB7D5EF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  <w:vAlign w:val="center"/>
          </w:tcPr>
          <w:p w14:paraId="1A96E05B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929D52F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4E4228C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27043F37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E6FF735" w14:textId="54D311CD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41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86B898B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162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0885272" w14:textId="77777777" w:rsidR="003355AA" w:rsidRPr="003355AA" w:rsidRDefault="003355AA" w:rsidP="003355AA">
            <w:pPr>
              <w:suppressAutoHyphens w:val="0"/>
              <w:spacing w:line="259" w:lineRule="auto"/>
              <w:ind w:left="10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PPOŻ-ODN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CF94B1" w14:textId="77777777" w:rsidR="003355AA" w:rsidRPr="003355AA" w:rsidRDefault="003355AA" w:rsidP="003355AA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Odnowienie bruzdy na pasach przeciwpożarowych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E880366" w14:textId="77777777" w:rsidR="003355AA" w:rsidRPr="003355AA" w:rsidRDefault="003355AA" w:rsidP="003355AA">
            <w:pPr>
              <w:suppressAutoHyphens w:val="0"/>
              <w:spacing w:line="259" w:lineRule="auto"/>
              <w:ind w:left="97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KMTR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2F72345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0,21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E10BEEB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37927B2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9F4BED8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D4A1C83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F34C8B2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13FC2F7D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68F9DFD8" w14:textId="296B0CCB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42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550D4A84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163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79F09D1D" w14:textId="77777777" w:rsidR="003355AA" w:rsidRPr="003355AA" w:rsidRDefault="003355AA" w:rsidP="003355AA">
            <w:pPr>
              <w:suppressAutoHyphens w:val="0"/>
              <w:spacing w:line="259" w:lineRule="auto"/>
              <w:ind w:left="54"/>
              <w:jc w:val="both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PPOŻ-PORZ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1EC868B5" w14:textId="77777777" w:rsidR="003355AA" w:rsidRPr="003355AA" w:rsidRDefault="003355AA" w:rsidP="003355AA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Porządkowanie terenów na pasach przeciwpożarowych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0965B54F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HA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1DE94B1A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2,10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19F2EF27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17CD6251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3D418B47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1688F212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</w:tcPr>
          <w:p w14:paraId="1EBB56C3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792E19EF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CB68E2C" w14:textId="0DC6D711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43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2791DEE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384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4B7DF52C" w14:textId="77777777" w:rsidR="003355AA" w:rsidRPr="003355AA" w:rsidRDefault="003355AA" w:rsidP="003355AA">
            <w:pPr>
              <w:suppressAutoHyphens w:val="0"/>
              <w:spacing w:line="259" w:lineRule="auto"/>
              <w:ind w:left="11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GODZ RH8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A337E4A" w14:textId="77777777" w:rsidR="003355AA" w:rsidRPr="003355AA" w:rsidRDefault="003355AA" w:rsidP="003355AA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Prace godzinowe ręczne (8% VAT)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480A689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681C4D0" w14:textId="51266A4A" w:rsidR="003355AA" w:rsidRPr="003355AA" w:rsidRDefault="003355AA" w:rsidP="003355AA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51</w:t>
            </w: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7</w:t>
            </w: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B6840BF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988A96A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AD83307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32A867D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1760F1A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287ACFFB" w14:textId="77777777" w:rsidTr="00BC4FF7">
        <w:trPr>
          <w:trHeight w:val="391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8A5CD39" w14:textId="0E5ADB11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44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BBEF706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386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81769A3" w14:textId="77777777" w:rsidR="003355AA" w:rsidRPr="003355AA" w:rsidRDefault="003355AA" w:rsidP="003355AA">
            <w:pPr>
              <w:suppressAutoHyphens w:val="0"/>
              <w:spacing w:line="259" w:lineRule="auto"/>
              <w:ind w:left="11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GODZ RU8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53C5E7D" w14:textId="77777777" w:rsidR="003355AA" w:rsidRPr="003355AA" w:rsidRDefault="003355AA" w:rsidP="003355AA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Prace godzinowe ręczne z urządzeniem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801DE2B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6AB4DBBB" w14:textId="77777777" w:rsidR="003355AA" w:rsidRPr="003355AA" w:rsidRDefault="003355AA" w:rsidP="003355AA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180,00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75E730B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D704C3B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829481B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2BFF107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88E5C62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3355AA" w:rsidRPr="003355AA" w14:paraId="0E96D79E" w14:textId="77777777" w:rsidTr="00BC4FF7">
        <w:trPr>
          <w:trHeight w:val="388"/>
        </w:trPr>
        <w:tc>
          <w:tcPr>
            <w:tcW w:w="672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D4339FC" w14:textId="4D661AD9" w:rsidR="003355AA" w:rsidRPr="003355AA" w:rsidRDefault="003355AA" w:rsidP="003355AA">
            <w:pPr>
              <w:suppressAutoHyphens w:val="0"/>
              <w:spacing w:line="259" w:lineRule="auto"/>
              <w:ind w:left="139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4</w:t>
            </w:r>
            <w:r w:rsidR="007B7792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5</w:t>
            </w:r>
          </w:p>
        </w:tc>
        <w:tc>
          <w:tcPr>
            <w:tcW w:w="840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714614D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389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3E5780E" w14:textId="77777777" w:rsidR="003355AA" w:rsidRPr="003355AA" w:rsidRDefault="003355AA" w:rsidP="003355AA">
            <w:pPr>
              <w:suppressAutoHyphens w:val="0"/>
              <w:spacing w:line="259" w:lineRule="auto"/>
              <w:ind w:left="104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GODZ MH8</w:t>
            </w:r>
          </w:p>
        </w:tc>
        <w:tc>
          <w:tcPr>
            <w:tcW w:w="4695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53B6397" w14:textId="77777777" w:rsidR="003355AA" w:rsidRPr="003355AA" w:rsidRDefault="003355AA" w:rsidP="003355AA">
            <w:pPr>
              <w:suppressAutoHyphens w:val="0"/>
              <w:spacing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6"/>
                <w:lang w:eastAsia="pl-PL"/>
              </w:rPr>
              <w:t>Prace wykonywane ciągnikiem (8% VAT)</w:t>
            </w: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22685BAB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891715C" w14:textId="3C02EA94" w:rsidR="003355AA" w:rsidRPr="003355AA" w:rsidRDefault="003355AA" w:rsidP="003355AA">
            <w:pPr>
              <w:suppressAutoHyphens w:val="0"/>
              <w:spacing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141</w:t>
            </w: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,00</w:t>
            </w:r>
          </w:p>
        </w:tc>
        <w:tc>
          <w:tcPr>
            <w:tcW w:w="124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1EB69FC7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1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F1C6876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794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FE06888" w14:textId="77777777" w:rsidR="003355AA" w:rsidRPr="003355AA" w:rsidRDefault="003355AA" w:rsidP="003355AA">
            <w:pPr>
              <w:suppressAutoHyphens w:val="0"/>
              <w:spacing w:line="259" w:lineRule="auto"/>
              <w:ind w:right="1"/>
              <w:jc w:val="center"/>
              <w:rPr>
                <w:rFonts w:ascii="Arial" w:eastAsia="Arial" w:hAnsi="Arial" w:cs="Arial"/>
                <w:color w:val="333333"/>
                <w:lang w:eastAsia="pl-PL"/>
              </w:rPr>
            </w:pPr>
            <w:r w:rsidRPr="003355AA">
              <w:rPr>
                <w:rFonts w:ascii="Arial" w:eastAsia="Arial" w:hAnsi="Arial" w:cs="Arial"/>
                <w:color w:val="333333"/>
                <w:sz w:val="18"/>
                <w:lang w:eastAsia="pl-PL"/>
              </w:rPr>
              <w:t>8</w:t>
            </w:r>
          </w:p>
        </w:tc>
        <w:tc>
          <w:tcPr>
            <w:tcW w:w="1077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3F17184D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740C1537" w14:textId="77777777" w:rsidR="003355AA" w:rsidRPr="003355AA" w:rsidRDefault="003355AA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  <w:tr w:rsidR="007B7792" w:rsidRPr="003355AA" w14:paraId="08226A74" w14:textId="77777777" w:rsidTr="00440090">
        <w:trPr>
          <w:trHeight w:val="388"/>
        </w:trPr>
        <w:tc>
          <w:tcPr>
            <w:tcW w:w="13917" w:type="dxa"/>
            <w:gridSpan w:val="10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06F0944D" w14:textId="67B21777" w:rsidR="007B7792" w:rsidRPr="003355AA" w:rsidRDefault="007B7792" w:rsidP="007B7792">
            <w:pPr>
              <w:suppressAutoHyphens w:val="0"/>
              <w:spacing w:after="160" w:line="259" w:lineRule="auto"/>
              <w:jc w:val="right"/>
              <w:rPr>
                <w:rFonts w:ascii="Arial" w:eastAsia="Arial" w:hAnsi="Arial" w:cs="Arial"/>
                <w:color w:val="333333"/>
                <w:lang w:eastAsia="pl-PL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471" w:type="dxa"/>
            <w:tcBorders>
              <w:top w:val="single" w:sz="3" w:space="0" w:color="DDDDDD"/>
              <w:left w:val="single" w:sz="3" w:space="0" w:color="DDDDDD"/>
              <w:bottom w:val="single" w:sz="3" w:space="0" w:color="DDDDDD"/>
              <w:right w:val="single" w:sz="3" w:space="0" w:color="DDDDDD"/>
            </w:tcBorders>
            <w:shd w:val="clear" w:color="auto" w:fill="FFFFFF"/>
          </w:tcPr>
          <w:p w14:paraId="56760173" w14:textId="77777777" w:rsidR="007B7792" w:rsidRPr="003355AA" w:rsidRDefault="007B7792" w:rsidP="003355AA">
            <w:pPr>
              <w:suppressAutoHyphens w:val="0"/>
              <w:spacing w:after="160" w:line="259" w:lineRule="auto"/>
              <w:rPr>
                <w:rFonts w:ascii="Arial" w:eastAsia="Arial" w:hAnsi="Arial" w:cs="Arial"/>
                <w:color w:val="333333"/>
                <w:lang w:eastAsia="pl-PL"/>
              </w:rPr>
            </w:pPr>
          </w:p>
        </w:tc>
      </w:tr>
    </w:tbl>
    <w:p w14:paraId="5F0C0856" w14:textId="7417A308" w:rsidR="00D63B13" w:rsidRDefault="00D63B13" w:rsidP="005F0BC7">
      <w:pPr>
        <w:spacing w:before="120"/>
        <w:rPr>
          <w:rFonts w:ascii="Cambria" w:hAnsi="Cambria" w:cs="Arial"/>
          <w:bCs/>
        </w:rPr>
      </w:pPr>
    </w:p>
    <w:p w14:paraId="49D6726D" w14:textId="42F097A3" w:rsidR="007B7792" w:rsidRDefault="007B7792" w:rsidP="005F0BC7">
      <w:pPr>
        <w:spacing w:before="120"/>
        <w:rPr>
          <w:rFonts w:ascii="Cambria" w:hAnsi="Cambria" w:cs="Arial"/>
          <w:bCs/>
        </w:rPr>
      </w:pPr>
    </w:p>
    <w:p w14:paraId="22F63277" w14:textId="59FAC86F" w:rsidR="007B7792" w:rsidRDefault="007B7792" w:rsidP="005F0BC7">
      <w:pPr>
        <w:spacing w:before="120"/>
        <w:rPr>
          <w:rFonts w:ascii="Cambria" w:hAnsi="Cambria" w:cs="Arial"/>
          <w:bCs/>
        </w:rPr>
      </w:pPr>
    </w:p>
    <w:p w14:paraId="04E835ED" w14:textId="77777777" w:rsidR="007B7792" w:rsidRDefault="007B7792" w:rsidP="005F0BC7">
      <w:pPr>
        <w:spacing w:before="120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767A7E1" w14:textId="77777777" w:rsidR="007B7792" w:rsidRDefault="007B7792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FB77FAF" w14:textId="77777777" w:rsidR="007B7792" w:rsidRDefault="007B7792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28353851" w14:textId="77777777" w:rsidR="007B7792" w:rsidRDefault="007B7792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9FFC439" w14:textId="77777777" w:rsidR="007B7792" w:rsidRDefault="007B7792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219A2E06" w14:textId="1CBE423C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7751FBEF" w14:textId="77777777" w:rsidR="007B7792" w:rsidRDefault="007B7792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58E1D84" w14:textId="77777777" w:rsidR="007B7792" w:rsidRDefault="007B7792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62EFED8" w14:textId="77777777" w:rsidR="007B7792" w:rsidRDefault="007B7792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FC8884C" w14:textId="77777777" w:rsidR="007B7792" w:rsidRDefault="007B7792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EBC24AB" w14:textId="77777777" w:rsidR="007B7792" w:rsidRDefault="007B7792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CE7EAEA" w14:textId="6B217CC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D63B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3491C" w14:textId="77777777" w:rsidR="008F1AF4" w:rsidRDefault="008F1AF4">
      <w:r>
        <w:separator/>
      </w:r>
    </w:p>
  </w:endnote>
  <w:endnote w:type="continuationSeparator" w:id="0">
    <w:p w14:paraId="0AD0C52A" w14:textId="77777777" w:rsidR="008F1AF4" w:rsidRDefault="008F1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5E126" w14:textId="77777777" w:rsidR="008F1AF4" w:rsidRDefault="008F1AF4">
      <w:r>
        <w:separator/>
      </w:r>
    </w:p>
  </w:footnote>
  <w:footnote w:type="continuationSeparator" w:id="0">
    <w:p w14:paraId="0FA80BAC" w14:textId="77777777" w:rsidR="008F1AF4" w:rsidRDefault="008F1AF4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3620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5D4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5A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18E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145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425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0BC7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792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199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1AF4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2AF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97E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204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0CC9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581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0FA1"/>
    <w:rsid w:val="00D61342"/>
    <w:rsid w:val="00D613DE"/>
    <w:rsid w:val="00D61DB8"/>
    <w:rsid w:val="00D62F9B"/>
    <w:rsid w:val="00D630B3"/>
    <w:rsid w:val="00D63B1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19E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76312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D63B13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2775D4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B0797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355A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1890</Words>
  <Characters>11341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Gontarz Tomasz</cp:lastModifiedBy>
  <cp:revision>4</cp:revision>
  <cp:lastPrinted>2022-06-27T10:12:00Z</cp:lastPrinted>
  <dcterms:created xsi:type="dcterms:W3CDTF">2022-10-18T11:09:00Z</dcterms:created>
  <dcterms:modified xsi:type="dcterms:W3CDTF">2022-10-19T11:20:00Z</dcterms:modified>
</cp:coreProperties>
</file>